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6F3BC68" w14:textId="08AE006E" w:rsidR="00332BBF" w:rsidRPr="00332BBF" w:rsidRDefault="00332BBF" w:rsidP="00332BBF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4F779F">
        <w:rPr>
          <w:rFonts w:asciiTheme="minorHAnsi" w:hAnsiTheme="minorHAnsi" w:cstheme="minorHAnsi"/>
          <w:b/>
          <w:bCs/>
          <w:sz w:val="22"/>
          <w:szCs w:val="22"/>
        </w:rPr>
        <w:t>16</w:t>
      </w:r>
      <w:r w:rsidRPr="00332BB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332BBF">
        <w:rPr>
          <w:rFonts w:asciiTheme="minorHAnsi" w:hAnsiTheme="minorHAnsi" w:cstheme="minorHAnsi"/>
          <w:b/>
          <w:bCs/>
          <w:sz w:val="22"/>
          <w:szCs w:val="22"/>
        </w:rPr>
        <w:t>Załącznik nr 4 do SWZ</w:t>
      </w:r>
      <w:bookmarkEnd w:id="0"/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332BB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1F8F9629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2805518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23DC75C" w14:textId="77777777" w:rsidR="00332BBF" w:rsidRPr="00332BBF" w:rsidRDefault="00332BBF" w:rsidP="00332BBF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32BBF">
        <w:rPr>
          <w:rFonts w:asciiTheme="minorHAnsi" w:hAnsiTheme="minorHAnsi" w:cstheme="minorHAnsi"/>
          <w:b/>
          <w:bCs/>
          <w:sz w:val="22"/>
          <w:szCs w:val="22"/>
        </w:rPr>
        <w:t>WZÓR PEŁNOMOCNICTWA</w:t>
      </w:r>
    </w:p>
    <w:p w14:paraId="7264D001" w14:textId="77777777" w:rsidR="00332BBF" w:rsidRPr="00332BBF" w:rsidRDefault="00332BBF" w:rsidP="00332BB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32BBF" w:rsidRPr="00332BBF" w14:paraId="7788A4A3" w14:textId="77777777" w:rsidTr="00793406">
        <w:trPr>
          <w:trHeight w:val="1129"/>
        </w:trPr>
        <w:tc>
          <w:tcPr>
            <w:tcW w:w="9209" w:type="dxa"/>
            <w:vAlign w:val="center"/>
          </w:tcPr>
          <w:p w14:paraId="52613DB2" w14:textId="751D1052" w:rsidR="00332BBF" w:rsidRPr="00332BBF" w:rsidRDefault="004F779F" w:rsidP="008A4EE2">
            <w:pPr>
              <w:numPr>
                <w:ilvl w:val="12"/>
                <w:numId w:val="0"/>
              </w:numPr>
              <w:ind w:right="-76"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B1E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Przebudowa </w:t>
            </w:r>
            <w:r w:rsidRPr="006F5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drogi gminnej – ul. Nad Potokiem w Cierpicach</w:t>
            </w:r>
          </w:p>
        </w:tc>
      </w:tr>
    </w:tbl>
    <w:p w14:paraId="5020EC49" w14:textId="77777777" w:rsidR="00332BBF" w:rsidRPr="00332BBF" w:rsidRDefault="00332BBF" w:rsidP="00332BB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930"/>
      </w:tblGrid>
      <w:tr w:rsidR="00332BBF" w:rsidRPr="00332BBF" w14:paraId="06C7A2EB" w14:textId="77777777" w:rsidTr="00CE0A4A">
        <w:trPr>
          <w:cantSplit/>
          <w:trHeight w:val="481"/>
        </w:trPr>
        <w:tc>
          <w:tcPr>
            <w:tcW w:w="9214" w:type="dxa"/>
            <w:gridSpan w:val="2"/>
            <w:shd w:val="clear" w:color="auto" w:fill="B8CCE4" w:themeFill="accent1" w:themeFillTint="66"/>
          </w:tcPr>
          <w:p w14:paraId="34CF10E3" w14:textId="1B6350E2" w:rsidR="00332BBF" w:rsidRPr="00332BBF" w:rsidRDefault="00332BBF" w:rsidP="00CE0A4A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MY, NIŻEJ WYSZCZEGÓLNIENI WYKONAWCY/WSPÓLNICY *  </w:t>
            </w:r>
          </w:p>
        </w:tc>
      </w:tr>
      <w:tr w:rsidR="00332BBF" w:rsidRPr="00332BBF" w14:paraId="553AF44D" w14:textId="77777777" w:rsidTr="00332BBF">
        <w:trPr>
          <w:cantSplit/>
          <w:trHeight w:val="573"/>
        </w:trPr>
        <w:tc>
          <w:tcPr>
            <w:tcW w:w="284" w:type="dxa"/>
            <w:vMerge w:val="restart"/>
          </w:tcPr>
          <w:p w14:paraId="5A1265E2" w14:textId="4CA1CD44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8930" w:type="dxa"/>
          </w:tcPr>
          <w:p w14:paraId="74B3014D" w14:textId="38DBEB51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Nazwa Wykonawcy/imię i nazwisko wspólnika:</w:t>
            </w:r>
          </w:p>
          <w:p w14:paraId="2CAF1EBD" w14:textId="42CECEB8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32BBF" w:rsidRPr="00332BBF" w14:paraId="62D43E62" w14:textId="77777777" w:rsidTr="00332BBF">
        <w:trPr>
          <w:cantSplit/>
          <w:trHeight w:val="283"/>
        </w:trPr>
        <w:tc>
          <w:tcPr>
            <w:tcW w:w="284" w:type="dxa"/>
            <w:vMerge/>
          </w:tcPr>
          <w:p w14:paraId="60730C1A" w14:textId="40F052D3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30" w:type="dxa"/>
          </w:tcPr>
          <w:p w14:paraId="66C30644" w14:textId="5EA63142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reprezentowany przez:</w:t>
            </w:r>
          </w:p>
        </w:tc>
      </w:tr>
      <w:tr w:rsidR="00332BBF" w:rsidRPr="00332BBF" w14:paraId="37C7A7EF" w14:textId="77777777" w:rsidTr="00CE0A4A">
        <w:trPr>
          <w:cantSplit/>
          <w:trHeight w:val="573"/>
        </w:trPr>
        <w:tc>
          <w:tcPr>
            <w:tcW w:w="284" w:type="dxa"/>
            <w:vMerge w:val="restart"/>
          </w:tcPr>
          <w:p w14:paraId="10ADCEBB" w14:textId="3719703D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8930" w:type="dxa"/>
          </w:tcPr>
          <w:p w14:paraId="7F1A0BEA" w14:textId="77777777" w:rsidR="00332BBF" w:rsidRPr="00332BBF" w:rsidRDefault="00332BBF" w:rsidP="00332BB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Nazwa Wykonawcy/imię i nazwisko wspólnika:</w:t>
            </w:r>
          </w:p>
          <w:p w14:paraId="1E6C3205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32BBF" w:rsidRPr="00332BBF" w14:paraId="5D1B62DC" w14:textId="77777777" w:rsidTr="00CE0A4A">
        <w:trPr>
          <w:cantSplit/>
          <w:trHeight w:val="283"/>
        </w:trPr>
        <w:tc>
          <w:tcPr>
            <w:tcW w:w="284" w:type="dxa"/>
            <w:vMerge/>
          </w:tcPr>
          <w:p w14:paraId="0182458F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30" w:type="dxa"/>
          </w:tcPr>
          <w:p w14:paraId="7DB3283B" w14:textId="77777777" w:rsidR="00332BBF" w:rsidRPr="00332BBF" w:rsidRDefault="00332BB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18"/>
                <w:szCs w:val="18"/>
              </w:rPr>
              <w:t>reprezentowany przez:</w:t>
            </w:r>
          </w:p>
        </w:tc>
      </w:tr>
    </w:tbl>
    <w:p w14:paraId="592C6F8A" w14:textId="77777777" w:rsidR="0005089F" w:rsidRPr="00332BBF" w:rsidRDefault="0005089F" w:rsidP="0005089F">
      <w:pPr>
        <w:pStyle w:val="pkt"/>
        <w:spacing w:line="100" w:lineRule="atLeast"/>
        <w:ind w:left="0" w:firstLine="0"/>
        <w:rPr>
          <w:rFonts w:asciiTheme="minorHAnsi" w:hAnsiTheme="minorHAnsi" w:cstheme="minorHAnsi"/>
          <w:sz w:val="18"/>
          <w:szCs w:val="18"/>
        </w:rPr>
      </w:pPr>
      <w:r w:rsidRPr="00332BBF">
        <w:rPr>
          <w:rFonts w:asciiTheme="minorHAnsi" w:hAnsiTheme="minorHAnsi" w:cstheme="minorHAnsi"/>
          <w:sz w:val="18"/>
          <w:szCs w:val="18"/>
        </w:rPr>
        <w:tab/>
      </w:r>
    </w:p>
    <w:p w14:paraId="18BFDFC5" w14:textId="77777777" w:rsidR="0005089F" w:rsidRPr="00332BBF" w:rsidRDefault="0005089F" w:rsidP="00332BBF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>występujący wspólnie / występujący jako spółka cywilna,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332BBF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)</w:t>
      </w:r>
      <w:r w:rsidRPr="00332BBF">
        <w:rPr>
          <w:rFonts w:asciiTheme="minorHAnsi" w:hAnsiTheme="minorHAnsi" w:cstheme="minorHAnsi"/>
          <w:sz w:val="20"/>
          <w:szCs w:val="20"/>
        </w:rPr>
        <w:t xml:space="preserve"> składamy ofertę wspólną w postępowaniu o udzielenie zamówienia publicznego.</w:t>
      </w:r>
    </w:p>
    <w:p w14:paraId="13F84BDB" w14:textId="77777777" w:rsidR="0005089F" w:rsidRDefault="0005089F" w:rsidP="00332BBF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513"/>
      </w:tblGrid>
      <w:tr w:rsidR="00B60703" w:rsidRPr="00332BBF" w14:paraId="5EAA8B04" w14:textId="77777777" w:rsidTr="00CE0A4A">
        <w:trPr>
          <w:cantSplit/>
          <w:trHeight w:val="481"/>
        </w:trPr>
        <w:tc>
          <w:tcPr>
            <w:tcW w:w="9214" w:type="dxa"/>
            <w:gridSpan w:val="2"/>
            <w:shd w:val="clear" w:color="auto" w:fill="B8CCE4" w:themeFill="accent1" w:themeFillTint="66"/>
          </w:tcPr>
          <w:p w14:paraId="680D3B58" w14:textId="1F2EE776" w:rsidR="00B60703" w:rsidRPr="00B60703" w:rsidRDefault="00B60703" w:rsidP="00B60703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Oświadczam/y, że 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na Pełnomocnika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reprezentującego wykonawców występujących wspólnie / wspólników,*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 xml:space="preserve">) </w:t>
            </w:r>
            <w:r w:rsidRPr="00332BB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został wyznaczony:</w:t>
            </w:r>
          </w:p>
        </w:tc>
      </w:tr>
      <w:tr w:rsidR="00B60703" w:rsidRPr="00332BBF" w14:paraId="45F070EA" w14:textId="77777777" w:rsidTr="00B60703">
        <w:trPr>
          <w:cantSplit/>
          <w:trHeight w:val="420"/>
        </w:trPr>
        <w:tc>
          <w:tcPr>
            <w:tcW w:w="1701" w:type="dxa"/>
          </w:tcPr>
          <w:p w14:paraId="6CC38F30" w14:textId="4C808D41" w:rsidR="00B60703" w:rsidRPr="00332BBF" w:rsidRDefault="00B60703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332BBF">
              <w:rPr>
                <w:rFonts w:asciiTheme="minorHAnsi" w:hAnsiTheme="minorHAnsi" w:cstheme="minorHAnsi"/>
                <w:sz w:val="20"/>
                <w:szCs w:val="20"/>
              </w:rPr>
              <w:t>Pełnomocnik</w:t>
            </w:r>
          </w:p>
        </w:tc>
        <w:tc>
          <w:tcPr>
            <w:tcW w:w="7513" w:type="dxa"/>
          </w:tcPr>
          <w:p w14:paraId="5F25BDD5" w14:textId="29A652CF" w:rsidR="00B60703" w:rsidRPr="00332BBF" w:rsidRDefault="00B60703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974389" w14:textId="77777777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6D06C472" w14:textId="7CD374A5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 xml:space="preserve">1. </w:t>
      </w:r>
      <w:r w:rsidRPr="00332BBF">
        <w:rPr>
          <w:rFonts w:asciiTheme="minorHAnsi" w:hAnsiTheme="minorHAnsi" w:cstheme="minorHAnsi"/>
          <w:sz w:val="20"/>
          <w:szCs w:val="20"/>
        </w:rPr>
        <w:tab/>
        <w:t>Wszyscy wykonawcy / wspólnicy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Pr="00332BBF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)</w:t>
      </w:r>
      <w:r w:rsidRPr="00332BBF">
        <w:rPr>
          <w:rFonts w:asciiTheme="minorHAnsi" w:hAnsiTheme="minorHAnsi" w:cstheme="minorHAnsi"/>
          <w:sz w:val="20"/>
          <w:szCs w:val="20"/>
        </w:rPr>
        <w:t xml:space="preserve"> ponoszą solidarną odpowiedzialność za niewykonanie lub nienależyte wykonanie przedmiotu zamówienia.</w:t>
      </w:r>
    </w:p>
    <w:p w14:paraId="37AB35E9" w14:textId="3EA6C70C" w:rsidR="0005089F" w:rsidRPr="00332BBF" w:rsidRDefault="0005089F" w:rsidP="00332BBF">
      <w:pPr>
        <w:pStyle w:val="pkt"/>
        <w:spacing w:before="0" w:after="0" w:line="360" w:lineRule="auto"/>
        <w:ind w:left="360" w:hanging="360"/>
        <w:rPr>
          <w:rFonts w:asciiTheme="minorHAnsi" w:hAnsiTheme="minorHAnsi" w:cstheme="minorHAnsi"/>
          <w:sz w:val="20"/>
          <w:szCs w:val="20"/>
        </w:rPr>
      </w:pPr>
      <w:r w:rsidRPr="00332BBF">
        <w:rPr>
          <w:rFonts w:asciiTheme="minorHAnsi" w:hAnsiTheme="minorHAnsi" w:cstheme="minorHAnsi"/>
          <w:sz w:val="20"/>
          <w:szCs w:val="20"/>
        </w:rPr>
        <w:t>2.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32BBF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32BBF">
        <w:rPr>
          <w:rFonts w:asciiTheme="minorHAnsi" w:hAnsiTheme="minorHAnsi" w:cstheme="minorHAnsi"/>
          <w:sz w:val="20"/>
          <w:szCs w:val="20"/>
        </w:rPr>
        <w:t>Pełnomocnik jako nasz przedstawiciel jest upoważniony do reprezentowania wszystkich wykonawców występujących wspólnie w postępowaniu o udzielenie zamówienia*/ albo do reprezentowania</w:t>
      </w:r>
      <w:r w:rsidR="00B60703">
        <w:rPr>
          <w:rFonts w:asciiTheme="minorHAnsi" w:hAnsiTheme="minorHAnsi" w:cstheme="minorHAnsi"/>
          <w:sz w:val="20"/>
          <w:szCs w:val="20"/>
        </w:rPr>
        <w:t xml:space="preserve"> </w:t>
      </w:r>
      <w:r w:rsidRPr="00332BBF">
        <w:rPr>
          <w:rFonts w:asciiTheme="minorHAnsi" w:hAnsiTheme="minorHAnsi" w:cstheme="minorHAnsi"/>
          <w:sz w:val="20"/>
          <w:szCs w:val="20"/>
        </w:rPr>
        <w:t xml:space="preserve">w postępowaniu o udzielenie zamówienia i zawarcia umowy w sprawie  zamówienia publicznego*.  </w:t>
      </w:r>
    </w:p>
    <w:p w14:paraId="3D5AC917" w14:textId="77777777" w:rsidR="00B60703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r w:rsidRPr="00C2601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AB066D4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5EE13D7D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200BEDA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71A66DE2" w14:textId="77777777" w:rsidR="00B60703" w:rsidRPr="00C2601F" w:rsidRDefault="00B60703" w:rsidP="00B6070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1CD3DB4A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r w:rsidRPr="00C2601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6906174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BF76220" w14:textId="77777777" w:rsidR="00B60703" w:rsidRPr="00C2601F" w:rsidRDefault="00B60703" w:rsidP="00B6070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…………………………………………………………………………………..                                   </w:t>
      </w:r>
    </w:p>
    <w:p w14:paraId="0C7C4E4E" w14:textId="77777777" w:rsidR="00B60703" w:rsidRPr="00C2601F" w:rsidRDefault="00B60703" w:rsidP="00B6070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 Podpis i pieczęć imienna osoby/osób/  właściwych do</w:t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C2601F">
        <w:rPr>
          <w:rFonts w:asciiTheme="minorHAnsi" w:hAnsiTheme="minorHAnsi" w:cstheme="minorHAnsi"/>
          <w:i/>
          <w:iCs/>
          <w:sz w:val="14"/>
          <w:szCs w:val="14"/>
        </w:rPr>
        <w:t xml:space="preserve"> reprezentowania Wykonawcy</w:t>
      </w:r>
    </w:p>
    <w:p w14:paraId="74D3863E" w14:textId="77777777" w:rsidR="00B60703" w:rsidRDefault="00B60703" w:rsidP="00B60703">
      <w:pPr>
        <w:pStyle w:val="pkt"/>
        <w:spacing w:before="0" w:after="0"/>
        <w:ind w:left="0" w:firstLine="0"/>
        <w:rPr>
          <w:rFonts w:asciiTheme="minorHAnsi" w:hAnsiTheme="minorHAnsi" w:cstheme="minorHAnsi"/>
          <w:sz w:val="16"/>
          <w:szCs w:val="16"/>
        </w:rPr>
      </w:pPr>
    </w:p>
    <w:p w14:paraId="7C22300D" w14:textId="71D1F307" w:rsidR="0005089F" w:rsidRPr="00B60703" w:rsidRDefault="0005089F" w:rsidP="00B60703">
      <w:pPr>
        <w:pStyle w:val="pkt"/>
        <w:spacing w:before="0" w:after="0"/>
        <w:ind w:left="0" w:firstLine="0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332BBF">
        <w:rPr>
          <w:rFonts w:asciiTheme="minorHAnsi" w:hAnsiTheme="minorHAnsi" w:cstheme="minorHAnsi"/>
          <w:sz w:val="16"/>
          <w:szCs w:val="16"/>
        </w:rPr>
        <w:t>*</w:t>
      </w:r>
      <w:r w:rsidRPr="00332BB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B60703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Pr="00332BBF">
        <w:rPr>
          <w:rFonts w:asciiTheme="minorHAnsi" w:hAnsiTheme="minorHAnsi" w:cstheme="minorHAnsi"/>
          <w:sz w:val="16"/>
          <w:szCs w:val="16"/>
        </w:rPr>
        <w:t>niepotrzebne skreślić</w:t>
      </w:r>
    </w:p>
    <w:sectPr w:rsidR="0005089F" w:rsidRPr="00B60703" w:rsidSect="00332BBF">
      <w:headerReference w:type="default" r:id="rId8"/>
      <w:footerReference w:type="default" r:id="rId9"/>
      <w:pgSz w:w="11906" w:h="16838"/>
      <w:pgMar w:top="1648" w:right="1416" w:bottom="1134" w:left="1276" w:header="709" w:footer="29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B2939" w14:textId="77777777" w:rsidR="00FE434B" w:rsidRDefault="00FE434B">
      <w:r>
        <w:separator/>
      </w:r>
    </w:p>
  </w:endnote>
  <w:endnote w:type="continuationSeparator" w:id="0">
    <w:p w14:paraId="5FEC1CD7" w14:textId="77777777" w:rsidR="00FE434B" w:rsidRDefault="00FE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58A14" w14:textId="77777777" w:rsidR="00332BBF" w:rsidRPr="00C2601F" w:rsidRDefault="00332BBF" w:rsidP="00332BBF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332BBF" w:rsidRPr="00C2601F" w14:paraId="78508AE3" w14:textId="77777777" w:rsidTr="00CE0A4A">
      <w:trPr>
        <w:trHeight w:val="1324"/>
      </w:trPr>
      <w:tc>
        <w:tcPr>
          <w:tcW w:w="3814" w:type="dxa"/>
          <w:vAlign w:val="center"/>
        </w:tcPr>
        <w:p w14:paraId="606F018C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1D9B415C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682736AB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43692C91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34DF867A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7E36BAF3" w14:textId="77777777" w:rsidR="00332BBF" w:rsidRPr="00C2601F" w:rsidRDefault="00332BBF" w:rsidP="00332BB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14AF0B2B" w14:textId="77777777" w:rsidR="00332BBF" w:rsidRPr="00C2601F" w:rsidRDefault="00332BBF" w:rsidP="00332BB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1A4C3316" w14:textId="77777777" w:rsidR="00332BBF" w:rsidRPr="00C2601F" w:rsidRDefault="00332BBF" w:rsidP="00332BB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561720B7" wp14:editId="504EF7C7">
                <wp:extent cx="561975" cy="561975"/>
                <wp:effectExtent l="0" t="0" r="9525" b="9525"/>
                <wp:docPr id="448716997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332BBF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0E9DF" w14:textId="77777777" w:rsidR="00FE434B" w:rsidRDefault="00FE434B">
      <w:r>
        <w:separator/>
      </w:r>
    </w:p>
  </w:footnote>
  <w:footnote w:type="continuationSeparator" w:id="0">
    <w:p w14:paraId="556B0E44" w14:textId="77777777" w:rsidR="00FE434B" w:rsidRDefault="00FE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332BBF" w:rsidRPr="009D0063" w14:paraId="50C1C9F0" w14:textId="77777777" w:rsidTr="00CE0A4A">
      <w:trPr>
        <w:trHeight w:val="1135"/>
      </w:trPr>
      <w:tc>
        <w:tcPr>
          <w:tcW w:w="1129" w:type="dxa"/>
        </w:tcPr>
        <w:p w14:paraId="69CC5475" w14:textId="77777777" w:rsidR="00332BBF" w:rsidRPr="009D0063" w:rsidRDefault="00332BBF" w:rsidP="00332BBF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A0B4B59" wp14:editId="0E565E2A">
                <wp:extent cx="492125" cy="581660"/>
                <wp:effectExtent l="0" t="0" r="0" b="0"/>
                <wp:docPr id="210606850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5ED0F1A8" w14:textId="77777777" w:rsidR="00332BBF" w:rsidRDefault="00332BBF" w:rsidP="00332BB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10D39C1E" w14:textId="77777777" w:rsidR="00332BBF" w:rsidRPr="009C4BA7" w:rsidRDefault="00332BBF" w:rsidP="00332BB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2118D576" w14:textId="77777777" w:rsidR="00332BBF" w:rsidRPr="00C604C7" w:rsidRDefault="00332BBF" w:rsidP="00332BBF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5F9171EC" w:rsidR="007B5132" w:rsidRPr="001C0BC9" w:rsidRDefault="007B5132" w:rsidP="00332BBF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2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4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5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8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2"/>
  </w:num>
  <w:num w:numId="2" w16cid:durableId="1512454824">
    <w:abstractNumId w:val="120"/>
  </w:num>
  <w:num w:numId="3" w16cid:durableId="982078658">
    <w:abstractNumId w:val="94"/>
  </w:num>
  <w:num w:numId="4" w16cid:durableId="1488395412">
    <w:abstractNumId w:val="106"/>
  </w:num>
  <w:num w:numId="5" w16cid:durableId="262957363">
    <w:abstractNumId w:val="116"/>
  </w:num>
  <w:num w:numId="6" w16cid:durableId="1725252958">
    <w:abstractNumId w:val="129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3"/>
  </w:num>
  <w:num w:numId="11" w16cid:durableId="1250115022">
    <w:abstractNumId w:val="98"/>
  </w:num>
  <w:num w:numId="12" w16cid:durableId="1077628468">
    <w:abstractNumId w:val="105"/>
  </w:num>
  <w:num w:numId="13" w16cid:durableId="1888837423">
    <w:abstractNumId w:val="99"/>
  </w:num>
  <w:num w:numId="14" w16cid:durableId="1929532822">
    <w:abstractNumId w:val="118"/>
  </w:num>
  <w:num w:numId="15" w16cid:durableId="54790598">
    <w:abstractNumId w:val="130"/>
  </w:num>
  <w:num w:numId="16" w16cid:durableId="680353829">
    <w:abstractNumId w:val="69"/>
  </w:num>
  <w:num w:numId="17" w16cid:durableId="1184393303">
    <w:abstractNumId w:val="111"/>
  </w:num>
  <w:num w:numId="18" w16cid:durableId="1975864107">
    <w:abstractNumId w:val="126"/>
  </w:num>
  <w:num w:numId="19" w16cid:durableId="1377240072">
    <w:abstractNumId w:val="109"/>
  </w:num>
  <w:num w:numId="20" w16cid:durableId="165024420">
    <w:abstractNumId w:val="68"/>
  </w:num>
  <w:num w:numId="21" w16cid:durableId="1794134642">
    <w:abstractNumId w:val="103"/>
  </w:num>
  <w:num w:numId="22" w16cid:durableId="1596554725">
    <w:abstractNumId w:val="86"/>
  </w:num>
  <w:num w:numId="23" w16cid:durableId="999499849">
    <w:abstractNumId w:val="90"/>
  </w:num>
  <w:num w:numId="24" w16cid:durableId="744035180">
    <w:abstractNumId w:val="101"/>
  </w:num>
  <w:num w:numId="25" w16cid:durableId="572087390">
    <w:abstractNumId w:val="128"/>
  </w:num>
  <w:num w:numId="26" w16cid:durableId="653604850">
    <w:abstractNumId w:val="108"/>
  </w:num>
  <w:num w:numId="27" w16cid:durableId="1978683172">
    <w:abstractNumId w:val="72"/>
  </w:num>
  <w:num w:numId="28" w16cid:durableId="942612500">
    <w:abstractNumId w:val="110"/>
  </w:num>
  <w:num w:numId="29" w16cid:durableId="420834736">
    <w:abstractNumId w:val="114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5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7"/>
  </w:num>
  <w:num w:numId="38" w16cid:durableId="121853382">
    <w:abstractNumId w:val="73"/>
  </w:num>
  <w:num w:numId="39" w16cid:durableId="1144663388">
    <w:abstractNumId w:val="92"/>
  </w:num>
  <w:num w:numId="40" w16cid:durableId="880482899">
    <w:abstractNumId w:val="104"/>
  </w:num>
  <w:num w:numId="41" w16cid:durableId="610823299">
    <w:abstractNumId w:val="131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4"/>
  </w:num>
  <w:num w:numId="45" w16cid:durableId="59056756">
    <w:abstractNumId w:val="97"/>
  </w:num>
  <w:num w:numId="46" w16cid:durableId="1107771299">
    <w:abstractNumId w:val="127"/>
  </w:num>
  <w:num w:numId="47" w16cid:durableId="1085346532">
    <w:abstractNumId w:val="81"/>
  </w:num>
  <w:num w:numId="48" w16cid:durableId="596404940">
    <w:abstractNumId w:val="100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1"/>
  </w:num>
  <w:num w:numId="53" w16cid:durableId="1405033210">
    <w:abstractNumId w:val="121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3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6"/>
  </w:num>
  <w:num w:numId="60" w16cid:durableId="704715951">
    <w:abstractNumId w:val="93"/>
  </w:num>
  <w:num w:numId="61" w16cid:durableId="309555464">
    <w:abstractNumId w:val="83"/>
  </w:num>
  <w:num w:numId="62" w16cid:durableId="1659070089">
    <w:abstractNumId w:val="117"/>
  </w:num>
  <w:num w:numId="63" w16cid:durableId="435172130">
    <w:abstractNumId w:val="11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089F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180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542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130D9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44E7"/>
    <w:rsid w:val="002E4F5D"/>
    <w:rsid w:val="002E7DFE"/>
    <w:rsid w:val="002F03C0"/>
    <w:rsid w:val="002F40FD"/>
    <w:rsid w:val="0030478F"/>
    <w:rsid w:val="00305670"/>
    <w:rsid w:val="003152B7"/>
    <w:rsid w:val="003162B6"/>
    <w:rsid w:val="00323543"/>
    <w:rsid w:val="00332BBF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24C0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1999"/>
    <w:rsid w:val="004825F7"/>
    <w:rsid w:val="00493043"/>
    <w:rsid w:val="00494A66"/>
    <w:rsid w:val="004955EB"/>
    <w:rsid w:val="004A07E6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79F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E6E77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0C10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11C7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3406"/>
    <w:rsid w:val="007941B8"/>
    <w:rsid w:val="007979A8"/>
    <w:rsid w:val="007A0301"/>
    <w:rsid w:val="007A2E8E"/>
    <w:rsid w:val="007B1400"/>
    <w:rsid w:val="007B1E65"/>
    <w:rsid w:val="007B2E6E"/>
    <w:rsid w:val="007B3BFE"/>
    <w:rsid w:val="007B4821"/>
    <w:rsid w:val="007B5132"/>
    <w:rsid w:val="007B522F"/>
    <w:rsid w:val="007B578B"/>
    <w:rsid w:val="007C4086"/>
    <w:rsid w:val="007C7A53"/>
    <w:rsid w:val="007D66DD"/>
    <w:rsid w:val="007D7AEF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0827"/>
    <w:rsid w:val="00842A75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A4EE2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184A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1A7"/>
    <w:rsid w:val="00980B26"/>
    <w:rsid w:val="00983E3B"/>
    <w:rsid w:val="00991677"/>
    <w:rsid w:val="0099295E"/>
    <w:rsid w:val="00993259"/>
    <w:rsid w:val="00997105"/>
    <w:rsid w:val="009A2C5C"/>
    <w:rsid w:val="009A4702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3E8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1AEC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0703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1FA7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07C8A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BE4"/>
    <w:rsid w:val="00DA4FC7"/>
    <w:rsid w:val="00DB216A"/>
    <w:rsid w:val="00DB2219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1F63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DF790E"/>
    <w:rsid w:val="00E00498"/>
    <w:rsid w:val="00E011F7"/>
    <w:rsid w:val="00E0487F"/>
    <w:rsid w:val="00E056F3"/>
    <w:rsid w:val="00E0788E"/>
    <w:rsid w:val="00E10DA2"/>
    <w:rsid w:val="00E126D6"/>
    <w:rsid w:val="00E14105"/>
    <w:rsid w:val="00E20051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9D1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A73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3752"/>
    <w:rsid w:val="00FC7B6B"/>
    <w:rsid w:val="00FD105E"/>
    <w:rsid w:val="00FD5DD9"/>
    <w:rsid w:val="00FE015E"/>
    <w:rsid w:val="00FE112C"/>
    <w:rsid w:val="00FE1CF3"/>
    <w:rsid w:val="00FE29ED"/>
    <w:rsid w:val="00FE434B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332BBF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332BBF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12</cp:revision>
  <cp:lastPrinted>2025-05-09T06:26:00Z</cp:lastPrinted>
  <dcterms:created xsi:type="dcterms:W3CDTF">2024-08-19T06:31:00Z</dcterms:created>
  <dcterms:modified xsi:type="dcterms:W3CDTF">2025-09-30T11:15:00Z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